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1A7C7" w14:textId="77777777" w:rsidR="00362C5C" w:rsidRPr="00CD306D" w:rsidRDefault="00564503">
      <w:pPr>
        <w:rPr>
          <w:rFonts w:ascii="Arial" w:hAnsi="Arial" w:cs="Arial"/>
        </w:rPr>
      </w:pPr>
      <w:bookmarkStart w:id="0" w:name="_GoBack"/>
      <w:bookmarkEnd w:id="0"/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14:paraId="345E356A" w14:textId="77777777" w:rsidR="00564503" w:rsidRPr="00CD306D" w:rsidRDefault="006D6BDF">
      <w:pPr>
        <w:rPr>
          <w:rFonts w:ascii="Arial" w:hAnsi="Arial" w:cs="Arial"/>
        </w:rPr>
      </w:pPr>
      <w:r>
        <w:rPr>
          <w:rFonts w:ascii="Arial" w:hAnsi="Arial" w:cs="Arial"/>
        </w:rPr>
        <w:t>Wednesday Sept. 7</w:t>
      </w:r>
      <w:r w:rsidR="0084218E" w:rsidRPr="0084218E">
        <w:rPr>
          <w:rFonts w:ascii="Arial" w:hAnsi="Arial" w:cs="Arial"/>
          <w:vertAlign w:val="superscript"/>
        </w:rPr>
        <w:t>th</w:t>
      </w:r>
      <w:r w:rsidR="0084218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</w:p>
    <w:p w14:paraId="1D33FF39" w14:textId="77777777" w:rsidR="00564503" w:rsidRPr="00CD306D" w:rsidRDefault="00564503">
      <w:pPr>
        <w:rPr>
          <w:rFonts w:ascii="Arial" w:hAnsi="Arial" w:cs="Arial"/>
        </w:rPr>
      </w:pPr>
    </w:p>
    <w:p w14:paraId="6ED2EDC5" w14:textId="77777777" w:rsidR="00564503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A4370A">
        <w:rPr>
          <w:rFonts w:ascii="Arial" w:hAnsi="Arial" w:cs="Arial"/>
        </w:rPr>
        <w:t>: Cells</w:t>
      </w:r>
    </w:p>
    <w:p w14:paraId="2CF88405" w14:textId="77777777" w:rsidR="00564503" w:rsidRPr="00CD306D" w:rsidRDefault="00564503">
      <w:pPr>
        <w:rPr>
          <w:rFonts w:ascii="Arial" w:hAnsi="Arial" w:cs="Arial"/>
        </w:rPr>
      </w:pPr>
    </w:p>
    <w:p w14:paraId="54ED8B8E" w14:textId="77777777" w:rsidR="0084218E" w:rsidRDefault="00607C0C" w:rsidP="0084218E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Pr="00607C0C">
        <w:rPr>
          <w:rFonts w:ascii="Tahoma" w:hAnsi="Tahoma" w:cs="Tahoma"/>
          <w:color w:val="3F3F3F"/>
          <w:sz w:val="22"/>
          <w:szCs w:val="22"/>
        </w:rPr>
        <w:t xml:space="preserve"> </w:t>
      </w:r>
    </w:p>
    <w:p w14:paraId="380FBB53" w14:textId="77777777" w:rsidR="0084218E" w:rsidRDefault="0084218E" w:rsidP="0084218E">
      <w:pPr>
        <w:rPr>
          <w:rFonts w:ascii="Tahoma" w:hAnsi="Tahoma" w:cs="Tahoma"/>
          <w:color w:val="3F3F3F"/>
          <w:sz w:val="22"/>
          <w:szCs w:val="22"/>
        </w:rPr>
      </w:pPr>
    </w:p>
    <w:p w14:paraId="4E9238D7" w14:textId="77777777" w:rsidR="0084218E" w:rsidRDefault="0084218E" w:rsidP="0084218E">
      <w:pPr>
        <w:widowControl w:val="0"/>
        <w:autoSpaceDE w:val="0"/>
        <w:autoSpaceDN w:val="0"/>
        <w:adjustRightInd w:val="0"/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LSM-PE.2.2.2 Construct an analogical model (analogy) of the interaction of the internal components of a cell (e.g., working parts of a city, factory, or automobile). Predict and justify, using the model, the impact on the cell or on the organism if one or the components fails to function properly.</w:t>
      </w:r>
    </w:p>
    <w:p w14:paraId="5A9B7A34" w14:textId="77777777" w:rsidR="003B0ABC" w:rsidRDefault="003B0ABC" w:rsidP="0084218E">
      <w:pPr>
        <w:widowControl w:val="0"/>
        <w:autoSpaceDE w:val="0"/>
        <w:autoSpaceDN w:val="0"/>
        <w:adjustRightInd w:val="0"/>
        <w:rPr>
          <w:rFonts w:ascii="Tahoma" w:hAnsi="Tahoma" w:cs="Tahoma"/>
          <w:color w:val="3F3F3F"/>
          <w:sz w:val="22"/>
          <w:szCs w:val="22"/>
        </w:rPr>
      </w:pPr>
    </w:p>
    <w:p w14:paraId="19ABFE86" w14:textId="77777777" w:rsidR="003B0ABC" w:rsidRDefault="003B0ABC" w:rsidP="003B0ABC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differentiate between structure and function in plant and animal cell organelles, including cell membrane, cell wall, nucleus, cytoplasm, mitochondrion, chloroplast, and vacuole.[7.12D]</w:t>
      </w:r>
    </w:p>
    <w:p w14:paraId="76502827" w14:textId="77777777" w:rsidR="003B0ABC" w:rsidRDefault="003B0ABC" w:rsidP="003B0ABC">
      <w:pPr>
        <w:rPr>
          <w:rFonts w:ascii="Tahoma" w:hAnsi="Tahoma" w:cs="Tahoma"/>
          <w:color w:val="3F3F3F"/>
          <w:sz w:val="22"/>
          <w:szCs w:val="22"/>
        </w:rPr>
      </w:pPr>
    </w:p>
    <w:p w14:paraId="7C215953" w14:textId="77777777" w:rsidR="003B0ABC" w:rsidRDefault="003B0ABC" w:rsidP="003B0ABC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compare the functions of a cell to the functions of organisms such as waste removal.[7.12E]</w:t>
      </w:r>
    </w:p>
    <w:p w14:paraId="266CBA6B" w14:textId="77777777" w:rsidR="0084218E" w:rsidRDefault="0084218E" w:rsidP="0084218E">
      <w:pPr>
        <w:rPr>
          <w:rFonts w:ascii="Tahoma" w:hAnsi="Tahoma" w:cs="Tahoma"/>
          <w:color w:val="3F3F3F"/>
          <w:sz w:val="22"/>
          <w:szCs w:val="22"/>
        </w:rPr>
      </w:pPr>
    </w:p>
    <w:p w14:paraId="343858B0" w14:textId="77777777" w:rsidR="00564503" w:rsidRPr="00CD306D" w:rsidRDefault="00564503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14:paraId="70AF2C27" w14:textId="77777777"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>: Students will…..</w:t>
      </w:r>
    </w:p>
    <w:p w14:paraId="0B3DDAAB" w14:textId="77777777" w:rsidR="00607C0C" w:rsidRDefault="00607C0C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14:paraId="5EFA8765" w14:textId="77777777" w:rsidR="00FC6CB4" w:rsidRDefault="0084218E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Bring supplies to work on their cell city</w:t>
      </w:r>
    </w:p>
    <w:p w14:paraId="4C290D26" w14:textId="77777777" w:rsidR="0084218E" w:rsidRDefault="0084218E" w:rsidP="00564503">
      <w:pPr>
        <w:rPr>
          <w:rFonts w:ascii="Arial" w:hAnsi="Arial" w:cs="Arial"/>
          <w:color w:val="3F3F3F"/>
        </w:rPr>
      </w:pPr>
    </w:p>
    <w:p w14:paraId="5DEA5461" w14:textId="77777777" w:rsidR="0084218E" w:rsidRDefault="003B0ABC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Students will construct their model</w:t>
      </w:r>
    </w:p>
    <w:p w14:paraId="01B3E475" w14:textId="77777777" w:rsidR="004E4808" w:rsidRDefault="004E4808" w:rsidP="00564503">
      <w:pPr>
        <w:rPr>
          <w:rFonts w:ascii="Arial" w:hAnsi="Arial" w:cs="Arial"/>
          <w:color w:val="3F3F3F"/>
        </w:rPr>
      </w:pPr>
    </w:p>
    <w:p w14:paraId="6D502076" w14:textId="77777777" w:rsidR="004E4808" w:rsidRDefault="004E4808" w:rsidP="004E4808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Students will finish the construction their model</w:t>
      </w:r>
    </w:p>
    <w:p w14:paraId="35FA4568" w14:textId="77777777" w:rsidR="004E4808" w:rsidRDefault="004E4808" w:rsidP="00564503">
      <w:pPr>
        <w:rPr>
          <w:rFonts w:ascii="Arial" w:hAnsi="Arial" w:cs="Arial"/>
          <w:color w:val="3F3F3F"/>
        </w:rPr>
      </w:pPr>
    </w:p>
    <w:p w14:paraId="5D457EF8" w14:textId="77777777" w:rsidR="00FC6CB4" w:rsidRDefault="00FC6CB4" w:rsidP="00564503">
      <w:pPr>
        <w:rPr>
          <w:rFonts w:ascii="Arial" w:hAnsi="Arial" w:cs="Arial"/>
          <w:color w:val="3F3F3F"/>
        </w:rPr>
      </w:pPr>
    </w:p>
    <w:p w14:paraId="4E24E847" w14:textId="77777777" w:rsidR="00FC6CB4" w:rsidRPr="00CD306D" w:rsidRDefault="00FC6CB4" w:rsidP="00564503">
      <w:pPr>
        <w:rPr>
          <w:rFonts w:ascii="Arial" w:hAnsi="Arial" w:cs="Arial"/>
          <w:color w:val="3F3F3F"/>
        </w:rPr>
      </w:pPr>
    </w:p>
    <w:p w14:paraId="78EFD31E" w14:textId="77777777" w:rsidR="00607C0C" w:rsidRDefault="008B3745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Closure</w:t>
      </w:r>
      <w:r w:rsidR="009D1489">
        <w:rPr>
          <w:rFonts w:ascii="Arial" w:hAnsi="Arial" w:cs="Arial"/>
          <w:color w:val="3F3F3F"/>
        </w:rPr>
        <w:t xml:space="preserve">:  </w:t>
      </w:r>
    </w:p>
    <w:p w14:paraId="2383123F" w14:textId="77777777" w:rsidR="00607C0C" w:rsidRDefault="00607C0C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14:paraId="765FC789" w14:textId="77777777" w:rsidR="004E4808" w:rsidRDefault="004E4808" w:rsidP="004E4808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We will stress that if you have not completed your model that you will have to do so tonight.  It is due tomorrow, and will not be worked on in class.</w:t>
      </w:r>
    </w:p>
    <w:p w14:paraId="5376CC01" w14:textId="77777777" w:rsidR="004E4808" w:rsidRDefault="004E4808" w:rsidP="004E4808">
      <w:pPr>
        <w:rPr>
          <w:rFonts w:ascii="Arial" w:hAnsi="Arial" w:cs="Arial"/>
          <w:color w:val="3F3F3F"/>
        </w:rPr>
      </w:pPr>
    </w:p>
    <w:p w14:paraId="0F7D184F" w14:textId="77777777" w:rsidR="004E4808" w:rsidRPr="00CD306D" w:rsidRDefault="004E4808" w:rsidP="004E4808">
      <w:pPr>
        <w:rPr>
          <w:rFonts w:ascii="Arial" w:hAnsi="Arial" w:cs="Arial"/>
        </w:rPr>
      </w:pPr>
      <w:r>
        <w:rPr>
          <w:rFonts w:ascii="Arial" w:hAnsi="Arial" w:cs="Arial"/>
          <w:color w:val="3F3F3F"/>
        </w:rPr>
        <w:t>Go over specifics (if anyone wants to film their model and submit it along with the model we need to make sure it is emailed tonight.</w:t>
      </w:r>
    </w:p>
    <w:p w14:paraId="4D1A4F49" w14:textId="77777777" w:rsidR="008B3745" w:rsidRPr="00CD306D" w:rsidRDefault="008B3745" w:rsidP="00564503">
      <w:pPr>
        <w:rPr>
          <w:rFonts w:ascii="Arial" w:hAnsi="Arial" w:cs="Arial"/>
        </w:rPr>
      </w:pPr>
    </w:p>
    <w:p w14:paraId="05609364" w14:textId="77777777" w:rsidR="00564503" w:rsidRPr="00CD306D" w:rsidRDefault="00564503">
      <w:pPr>
        <w:rPr>
          <w:rFonts w:ascii="Arial" w:hAnsi="Arial" w:cs="Arial"/>
        </w:rPr>
      </w:pPr>
    </w:p>
    <w:p w14:paraId="65031E12" w14:textId="77777777" w:rsidR="00564503" w:rsidRPr="00CD306D" w:rsidRDefault="00564503">
      <w:pPr>
        <w:rPr>
          <w:rFonts w:ascii="Arial" w:hAnsi="Arial" w:cs="Arial"/>
        </w:rPr>
      </w:pPr>
    </w:p>
    <w:p w14:paraId="43A581F7" w14:textId="77777777" w:rsidR="00564503" w:rsidRPr="00CD306D" w:rsidRDefault="00564503">
      <w:pPr>
        <w:rPr>
          <w:rFonts w:ascii="Arial" w:hAnsi="Arial" w:cs="Arial"/>
        </w:rPr>
      </w:pPr>
    </w:p>
    <w:p w14:paraId="3F77AA03" w14:textId="77777777" w:rsidR="00564503" w:rsidRPr="00CD306D" w:rsidRDefault="00564503">
      <w:pPr>
        <w:rPr>
          <w:rFonts w:ascii="Arial" w:hAnsi="Arial" w:cs="Arial"/>
        </w:rPr>
      </w:pPr>
    </w:p>
    <w:p w14:paraId="6CC2014A" w14:textId="77777777" w:rsidR="00564503" w:rsidRPr="00CD306D" w:rsidRDefault="00564503">
      <w:pPr>
        <w:rPr>
          <w:rFonts w:ascii="Arial" w:hAnsi="Arial" w:cs="Arial"/>
        </w:rPr>
      </w:pPr>
    </w:p>
    <w:p w14:paraId="69B869AB" w14:textId="77777777" w:rsidR="00564503" w:rsidRPr="00CD306D" w:rsidRDefault="00564503">
      <w:pPr>
        <w:rPr>
          <w:rFonts w:ascii="Arial" w:hAnsi="Arial" w:cs="Arial"/>
        </w:rPr>
      </w:pPr>
    </w:p>
    <w:p w14:paraId="62BAB3A3" w14:textId="77777777"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2E3B40"/>
    <w:rsid w:val="00362C5C"/>
    <w:rsid w:val="003B0ABC"/>
    <w:rsid w:val="004E4808"/>
    <w:rsid w:val="00564503"/>
    <w:rsid w:val="00607C0C"/>
    <w:rsid w:val="006D6BDF"/>
    <w:rsid w:val="00792EC4"/>
    <w:rsid w:val="007C354E"/>
    <w:rsid w:val="0084218E"/>
    <w:rsid w:val="00884EAB"/>
    <w:rsid w:val="008B3745"/>
    <w:rsid w:val="009D1489"/>
    <w:rsid w:val="00A04FD3"/>
    <w:rsid w:val="00A11058"/>
    <w:rsid w:val="00A4370A"/>
    <w:rsid w:val="00C44DB7"/>
    <w:rsid w:val="00CB02E7"/>
    <w:rsid w:val="00CD306D"/>
    <w:rsid w:val="00FC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2B23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956</Characters>
  <Application>Microsoft Macintosh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3</cp:revision>
  <dcterms:created xsi:type="dcterms:W3CDTF">2011-08-28T21:57:00Z</dcterms:created>
  <dcterms:modified xsi:type="dcterms:W3CDTF">2011-08-28T22:14:00Z</dcterms:modified>
</cp:coreProperties>
</file>